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9F9CB" w14:textId="1C7DC196" w:rsidR="00BF45F8" w:rsidRDefault="00697BC9" w:rsidP="00697BC9">
      <w:pPr>
        <w:jc w:val="right"/>
        <w:rPr>
          <w:b/>
          <w:sz w:val="22"/>
        </w:rPr>
      </w:pPr>
      <w:r>
        <w:rPr>
          <w:b/>
          <w:sz w:val="22"/>
        </w:rPr>
        <w:t>Załącznik nr 2b do SWZ</w:t>
      </w:r>
    </w:p>
    <w:p w14:paraId="34BA2A0F" w14:textId="77777777" w:rsidR="007F39F8" w:rsidRDefault="007F39F8" w:rsidP="007F39F8">
      <w:pPr>
        <w:jc w:val="right"/>
        <w:rPr>
          <w:b/>
          <w:sz w:val="22"/>
        </w:rPr>
      </w:pPr>
    </w:p>
    <w:p w14:paraId="43548B68" w14:textId="77777777" w:rsidR="0071113F" w:rsidRDefault="0071113F" w:rsidP="007F39F8">
      <w:pPr>
        <w:jc w:val="right"/>
        <w:rPr>
          <w:b/>
          <w:sz w:val="22"/>
        </w:rPr>
      </w:pPr>
    </w:p>
    <w:p w14:paraId="27275BA3" w14:textId="77777777" w:rsidR="0071113F" w:rsidRDefault="0071113F" w:rsidP="007F39F8">
      <w:pPr>
        <w:jc w:val="right"/>
        <w:rPr>
          <w:b/>
          <w:sz w:val="22"/>
        </w:rPr>
      </w:pPr>
    </w:p>
    <w:p w14:paraId="671099EA" w14:textId="77777777" w:rsidR="005E6907" w:rsidRPr="003B44F2" w:rsidRDefault="00C962C0" w:rsidP="00C962C0">
      <w:pPr>
        <w:jc w:val="center"/>
        <w:rPr>
          <w:b/>
          <w:sz w:val="22"/>
          <w:szCs w:val="22"/>
        </w:rPr>
      </w:pPr>
      <w:bookmarkStart w:id="0" w:name="_Hlk33436771"/>
      <w:r w:rsidRPr="003B44F2">
        <w:rPr>
          <w:b/>
          <w:sz w:val="22"/>
          <w:szCs w:val="22"/>
        </w:rPr>
        <w:t>Oświadczenie Wykonawcy o</w:t>
      </w:r>
      <w:r w:rsidR="00806FE9" w:rsidRPr="003B44F2">
        <w:rPr>
          <w:b/>
          <w:sz w:val="22"/>
          <w:szCs w:val="22"/>
        </w:rPr>
        <w:t xml:space="preserve"> braku rejestracji na VAT-UE w innych krajach </w:t>
      </w:r>
      <w:r w:rsidR="008E595A" w:rsidRPr="003B44F2">
        <w:rPr>
          <w:b/>
          <w:sz w:val="22"/>
          <w:szCs w:val="22"/>
        </w:rPr>
        <w:t>UE</w:t>
      </w:r>
    </w:p>
    <w:p w14:paraId="237FE5B7" w14:textId="77777777" w:rsidR="00766A3A" w:rsidRPr="00766A3A" w:rsidRDefault="00766A3A" w:rsidP="00766A3A">
      <w:pPr>
        <w:spacing w:line="268" w:lineRule="auto"/>
        <w:ind w:firstLine="426"/>
        <w:jc w:val="both"/>
        <w:rPr>
          <w:rFonts w:cs="Times New Roman"/>
          <w:b/>
        </w:rPr>
      </w:pPr>
      <w:r w:rsidRPr="00766A3A">
        <w:rPr>
          <w:b/>
        </w:rPr>
        <w:t>Numer sprawy:</w:t>
      </w:r>
      <w:r w:rsidRPr="00766A3A">
        <w:rPr>
          <w:rFonts w:eastAsiaTheme="minorHAnsi"/>
          <w:b/>
        </w:rPr>
        <w:t xml:space="preserve"> </w:t>
      </w:r>
      <w:r w:rsidRPr="00766A3A">
        <w:rPr>
          <w:b/>
        </w:rPr>
        <w:t>2025/W800/WNP-052816</w:t>
      </w:r>
    </w:p>
    <w:p w14:paraId="7C9C73B8" w14:textId="77777777" w:rsidR="00766A3A" w:rsidRPr="00766A3A" w:rsidRDefault="00766A3A" w:rsidP="00766A3A">
      <w:pPr>
        <w:spacing w:line="268" w:lineRule="auto"/>
        <w:ind w:firstLine="426"/>
        <w:jc w:val="both"/>
        <w:rPr>
          <w:b/>
        </w:rPr>
      </w:pPr>
      <w:r w:rsidRPr="00766A3A">
        <w:rPr>
          <w:b/>
        </w:rPr>
        <w:t>Ogłoszenie nr 2025-66030-248734</w:t>
      </w:r>
    </w:p>
    <w:p w14:paraId="6FB57251" w14:textId="77777777" w:rsidR="005E6907" w:rsidRPr="00C962C0" w:rsidRDefault="005E6907" w:rsidP="005E6907">
      <w:pPr>
        <w:pStyle w:val="Default"/>
        <w:rPr>
          <w:sz w:val="22"/>
          <w:szCs w:val="20"/>
        </w:rPr>
      </w:pPr>
    </w:p>
    <w:p w14:paraId="1EEF7821" w14:textId="77777777" w:rsidR="005E6907" w:rsidRDefault="005E6907" w:rsidP="005E6907">
      <w:pPr>
        <w:pStyle w:val="Default"/>
        <w:rPr>
          <w:sz w:val="20"/>
          <w:szCs w:val="20"/>
        </w:rPr>
      </w:pPr>
    </w:p>
    <w:p w14:paraId="63E0475A" w14:textId="77777777" w:rsidR="005E6907" w:rsidRDefault="005E6907" w:rsidP="005E6907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2E1E3ED5" w14:textId="77777777" w:rsidR="005E6907" w:rsidRDefault="005E6907" w:rsidP="005E6907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5D43E0" w14:textId="77777777" w:rsidR="005E6907" w:rsidRDefault="005E6907" w:rsidP="005E6907">
      <w:pPr>
        <w:spacing w:line="360" w:lineRule="auto"/>
        <w:jc w:val="center"/>
        <w:rPr>
          <w:b/>
        </w:rPr>
      </w:pPr>
    </w:p>
    <w:p w14:paraId="6A01C1B0" w14:textId="77777777" w:rsidR="005E6907" w:rsidRDefault="005E6907" w:rsidP="005E6907">
      <w:pPr>
        <w:rPr>
          <w:szCs w:val="18"/>
        </w:rPr>
      </w:pPr>
    </w:p>
    <w:p w14:paraId="60706A8E" w14:textId="77777777" w:rsidR="005E6907" w:rsidRPr="00BF4B66" w:rsidRDefault="005E6907" w:rsidP="005E6907">
      <w:pPr>
        <w:kinsoku w:val="0"/>
        <w:overflowPunct w:val="0"/>
        <w:spacing w:line="200" w:lineRule="exact"/>
      </w:pPr>
    </w:p>
    <w:p w14:paraId="53B4BFD2" w14:textId="77777777" w:rsidR="005E6907" w:rsidRPr="00BF45F8" w:rsidRDefault="005E6907" w:rsidP="005E6907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582FCD41" w14:textId="77777777" w:rsidR="005E6907" w:rsidRPr="00BF45F8" w:rsidRDefault="005E6907" w:rsidP="005E6907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3CE21B05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49335194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50CD6E89" w14:textId="6B928281" w:rsidR="005E6907" w:rsidRDefault="005E6907" w:rsidP="00BF45F8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bookmarkStart w:id="1" w:name="_Hlk33437466"/>
      <w:r w:rsidRPr="00BF45F8">
        <w:rPr>
          <w:sz w:val="22"/>
          <w:szCs w:val="22"/>
        </w:rPr>
        <w:t>re</w:t>
      </w:r>
      <w:r w:rsidRPr="00BF45F8">
        <w:rPr>
          <w:spacing w:val="-1"/>
          <w:sz w:val="22"/>
          <w:szCs w:val="22"/>
        </w:rPr>
        <w:t>p</w:t>
      </w:r>
      <w:r w:rsidRPr="00BF45F8">
        <w:rPr>
          <w:sz w:val="22"/>
          <w:szCs w:val="22"/>
        </w:rPr>
        <w:t>re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t</w:t>
      </w:r>
      <w:r w:rsidRPr="00BF45F8">
        <w:rPr>
          <w:spacing w:val="1"/>
          <w:sz w:val="22"/>
          <w:szCs w:val="22"/>
        </w:rPr>
        <w:t>o</w:t>
      </w:r>
      <w:r w:rsidRPr="00BF45F8">
        <w:rPr>
          <w:spacing w:val="-4"/>
          <w:sz w:val="22"/>
          <w:szCs w:val="22"/>
        </w:rPr>
        <w:t>w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 pr</w:t>
      </w:r>
      <w:r w:rsidRPr="00BF45F8">
        <w:rPr>
          <w:spacing w:val="-2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m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 /</w:t>
      </w:r>
      <w:r w:rsidRPr="00BF45F8">
        <w:rPr>
          <w:spacing w:val="2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p</w:t>
      </w:r>
      <w:r w:rsidRPr="00BF45F8">
        <w:rPr>
          <w:sz w:val="22"/>
          <w:szCs w:val="22"/>
        </w:rPr>
        <w:t>r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ez</w:t>
      </w:r>
      <w:r w:rsidRPr="00BF45F8">
        <w:rPr>
          <w:spacing w:val="-2"/>
          <w:sz w:val="22"/>
          <w:szCs w:val="22"/>
        </w:rPr>
        <w:t xml:space="preserve"> </w:t>
      </w:r>
      <w:r w:rsidRPr="00BF45F8">
        <w:rPr>
          <w:sz w:val="22"/>
          <w:szCs w:val="22"/>
        </w:rPr>
        <w:t>n</w:t>
      </w:r>
      <w:r w:rsidRPr="00BF45F8">
        <w:rPr>
          <w:spacing w:val="-1"/>
          <w:sz w:val="22"/>
          <w:szCs w:val="22"/>
        </w:rPr>
        <w:t>a</w:t>
      </w:r>
      <w:r w:rsidRPr="00BF45F8">
        <w:rPr>
          <w:spacing w:val="1"/>
          <w:sz w:val="22"/>
          <w:szCs w:val="22"/>
        </w:rPr>
        <w:t>s</w:t>
      </w:r>
      <w:r w:rsidRPr="00BF45F8">
        <w:rPr>
          <w:position w:val="8"/>
          <w:sz w:val="22"/>
          <w:szCs w:val="22"/>
        </w:rPr>
        <w:t>*</w:t>
      </w:r>
      <w:r w:rsidRPr="00BF45F8">
        <w:rPr>
          <w:spacing w:val="22"/>
          <w:position w:val="8"/>
          <w:sz w:val="22"/>
          <w:szCs w:val="22"/>
        </w:rPr>
        <w:t xml:space="preserve"> </w:t>
      </w:r>
      <w:r w:rsidRPr="00BF45F8">
        <w:rPr>
          <w:spacing w:val="3"/>
          <w:sz w:val="22"/>
          <w:szCs w:val="22"/>
        </w:rPr>
        <w:t>f</w:t>
      </w:r>
      <w:r w:rsidRPr="00BF45F8">
        <w:rPr>
          <w:spacing w:val="-4"/>
          <w:sz w:val="22"/>
          <w:szCs w:val="22"/>
        </w:rPr>
        <w:t>i</w:t>
      </w:r>
      <w:r w:rsidRPr="00BF45F8">
        <w:rPr>
          <w:sz w:val="22"/>
          <w:szCs w:val="22"/>
        </w:rPr>
        <w:t>rm</w:t>
      </w:r>
      <w:r w:rsidRPr="00BF45F8">
        <w:rPr>
          <w:spacing w:val="-3"/>
          <w:sz w:val="22"/>
          <w:szCs w:val="22"/>
        </w:rPr>
        <w:t xml:space="preserve">a </w:t>
      </w:r>
      <w:bookmarkEnd w:id="1"/>
      <w:r w:rsidRPr="00BF45F8">
        <w:rPr>
          <w:spacing w:val="-3"/>
          <w:sz w:val="22"/>
          <w:szCs w:val="22"/>
        </w:rPr>
        <w:t xml:space="preserve">nie jest zarejestrowana dla potrzeb VAT w </w:t>
      </w:r>
      <w:r w:rsidR="00B3494D">
        <w:rPr>
          <w:spacing w:val="-3"/>
          <w:sz w:val="22"/>
          <w:szCs w:val="22"/>
        </w:rPr>
        <w:t xml:space="preserve">innych </w:t>
      </w:r>
      <w:r w:rsidRPr="00BF45F8">
        <w:rPr>
          <w:spacing w:val="-3"/>
          <w:sz w:val="22"/>
          <w:szCs w:val="22"/>
        </w:rPr>
        <w:t>krajach Unii Europejskiej</w:t>
      </w:r>
      <w:r w:rsidR="00FA7B65">
        <w:rPr>
          <w:spacing w:val="-3"/>
          <w:sz w:val="22"/>
          <w:szCs w:val="22"/>
        </w:rPr>
        <w:t xml:space="preserve"> niż Polska</w:t>
      </w:r>
      <w:r w:rsidRPr="00BF45F8">
        <w:rPr>
          <w:spacing w:val="-3"/>
          <w:sz w:val="22"/>
          <w:szCs w:val="22"/>
        </w:rPr>
        <w:t xml:space="preserve">. </w:t>
      </w:r>
    </w:p>
    <w:p w14:paraId="74165A74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899086F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41E53A34" w14:textId="718D734A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</w:pPr>
      <w:r w:rsidRPr="00FF0B81">
        <w:rPr>
          <w:sz w:val="22"/>
        </w:rPr>
        <w:t>W przypadku uzyskania przez Wykonawcę</w:t>
      </w:r>
      <w:r>
        <w:rPr>
          <w:sz w:val="22"/>
        </w:rPr>
        <w:t xml:space="preserve"> numeru rejestracji podatkowej </w:t>
      </w:r>
      <w:r w:rsidRPr="00FF0B81">
        <w:rPr>
          <w:sz w:val="22"/>
        </w:rPr>
        <w:t xml:space="preserve">w innym kraju Unii Europejskiej, Wykonawca zobowiązuje się niezwłocznie poinformować </w:t>
      </w:r>
      <w:r w:rsidR="00D632A7">
        <w:rPr>
          <w:sz w:val="22"/>
        </w:rPr>
        <w:t>Z</w:t>
      </w:r>
      <w:r w:rsidRPr="00FF0B81">
        <w:rPr>
          <w:sz w:val="22"/>
        </w:rPr>
        <w:t>amawiającego o tym fakcie.</w:t>
      </w:r>
    </w:p>
    <w:p w14:paraId="11F6B95B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1319114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25978EE0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250DC59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33222C48" w14:textId="77777777" w:rsidR="00B3494D" w:rsidRPr="00BF45F8" w:rsidRDefault="00B3494D" w:rsidP="00BF45F8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410999DA" w14:textId="77777777" w:rsidR="005E6907" w:rsidRPr="00BF45F8" w:rsidRDefault="005E6907" w:rsidP="005E6907">
      <w:pPr>
        <w:kinsoku w:val="0"/>
        <w:overflowPunct w:val="0"/>
        <w:spacing w:line="252" w:lineRule="exact"/>
        <w:ind w:left="120" w:right="402"/>
        <w:rPr>
          <w:sz w:val="22"/>
          <w:szCs w:val="22"/>
        </w:rPr>
      </w:pPr>
    </w:p>
    <w:p w14:paraId="286015EA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0935840F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6517E2F4" w14:textId="77777777" w:rsidR="005E6907" w:rsidRPr="003369E3" w:rsidRDefault="005E6907" w:rsidP="005E6907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606A8A9F" w14:textId="77777777" w:rsidR="005E6907" w:rsidRPr="003369E3" w:rsidRDefault="005E6907" w:rsidP="005E6907">
      <w:pPr>
        <w:kinsoku w:val="0"/>
        <w:overflowPunct w:val="0"/>
        <w:spacing w:line="200" w:lineRule="exact"/>
      </w:pPr>
    </w:p>
    <w:p w14:paraId="7254E9BF" w14:textId="77777777" w:rsidR="005E6907" w:rsidRPr="00BF4B66" w:rsidRDefault="005E6907" w:rsidP="005E690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3E984B7C" w14:textId="4BA6DBCA" w:rsidR="00BF45F8" w:rsidRDefault="005E6907" w:rsidP="00BF45F8">
      <w:pPr>
        <w:kinsoku w:val="0"/>
        <w:overflowPunct w:val="0"/>
        <w:spacing w:before="80"/>
        <w:ind w:right="281"/>
        <w:jc w:val="righ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824" behindDoc="1" locked="0" layoutInCell="0" allowOverlap="1" wp14:anchorId="03D1D739" wp14:editId="243A499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5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5FC08" id="Freeform 1389" o:spid="_x0000_s1026" style="position:absolute;margin-left:422.95pt;margin-top:3.65pt;width:97.9pt;height:0;z-index:-2516546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  <w:bookmarkEnd w:id="0"/>
    </w:p>
    <w:sectPr w:rsidR="00BF45F8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0A8CF" w14:textId="77777777" w:rsidR="00E0475D" w:rsidRDefault="00E0475D">
      <w:r>
        <w:separator/>
      </w:r>
    </w:p>
    <w:p w14:paraId="1318F6A0" w14:textId="77777777" w:rsidR="00E0475D" w:rsidRDefault="00E0475D"/>
  </w:endnote>
  <w:endnote w:type="continuationSeparator" w:id="0">
    <w:p w14:paraId="62A33EDA" w14:textId="77777777" w:rsidR="00E0475D" w:rsidRDefault="00E0475D">
      <w:r>
        <w:continuationSeparator/>
      </w:r>
    </w:p>
    <w:p w14:paraId="2BAF22DD" w14:textId="77777777" w:rsidR="00E0475D" w:rsidRDefault="00E0475D"/>
  </w:endnote>
  <w:endnote w:type="continuationNotice" w:id="1">
    <w:p w14:paraId="4198652C" w14:textId="77777777" w:rsidR="00E0475D" w:rsidRDefault="00E0475D"/>
    <w:p w14:paraId="0E6E1B55" w14:textId="77777777" w:rsidR="00E0475D" w:rsidRDefault="00E04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FB9B7" w14:textId="77777777" w:rsidR="00F636A7" w:rsidRDefault="00F636A7" w:rsidP="00F636A7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55DF36" wp14:editId="5460E6BE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3598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6E481D6" w14:textId="5EA1084C" w:rsidR="00F636A7" w:rsidRDefault="00F636A7" w:rsidP="0071113F">
    <w:pPr>
      <w:pStyle w:val="Stopka"/>
      <w:jc w:val="right"/>
    </w:pP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2774802" w14:textId="77777777" w:rsidR="00DC291B" w:rsidRDefault="00DC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CA4FF" w14:textId="77777777" w:rsidR="00E0475D" w:rsidRDefault="00E0475D">
      <w:r>
        <w:separator/>
      </w:r>
    </w:p>
    <w:p w14:paraId="4C82B722" w14:textId="77777777" w:rsidR="00E0475D" w:rsidRDefault="00E0475D"/>
  </w:footnote>
  <w:footnote w:type="continuationSeparator" w:id="0">
    <w:p w14:paraId="3758C170" w14:textId="77777777" w:rsidR="00E0475D" w:rsidRDefault="00E0475D">
      <w:r>
        <w:continuationSeparator/>
      </w:r>
    </w:p>
    <w:p w14:paraId="6301C478" w14:textId="77777777" w:rsidR="00E0475D" w:rsidRDefault="00E0475D"/>
  </w:footnote>
  <w:footnote w:type="continuationNotice" w:id="1">
    <w:p w14:paraId="537AE5A7" w14:textId="77777777" w:rsidR="00E0475D" w:rsidRDefault="00E0475D"/>
    <w:p w14:paraId="2CC91E9F" w14:textId="77777777" w:rsidR="00E0475D" w:rsidRDefault="00E04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9088497">
    <w:abstractNumId w:val="45"/>
  </w:num>
  <w:num w:numId="2" w16cid:durableId="226458619">
    <w:abstractNumId w:val="33"/>
  </w:num>
  <w:num w:numId="3" w16cid:durableId="1035234112">
    <w:abstractNumId w:val="80"/>
  </w:num>
  <w:num w:numId="4" w16cid:durableId="1047990611">
    <w:abstractNumId w:val="36"/>
  </w:num>
  <w:num w:numId="5" w16cid:durableId="1723283704">
    <w:abstractNumId w:val="91"/>
  </w:num>
  <w:num w:numId="6" w16cid:durableId="157308618">
    <w:abstractNumId w:val="49"/>
  </w:num>
  <w:num w:numId="7" w16cid:durableId="715739143">
    <w:abstractNumId w:val="10"/>
  </w:num>
  <w:num w:numId="8" w16cid:durableId="551842509">
    <w:abstractNumId w:val="32"/>
  </w:num>
  <w:num w:numId="9" w16cid:durableId="351344772">
    <w:abstractNumId w:val="52"/>
  </w:num>
  <w:num w:numId="10" w16cid:durableId="1462191148">
    <w:abstractNumId w:val="9"/>
  </w:num>
  <w:num w:numId="11" w16cid:durableId="1681084153">
    <w:abstractNumId w:val="35"/>
  </w:num>
  <w:num w:numId="12" w16cid:durableId="381288674">
    <w:abstractNumId w:val="73"/>
  </w:num>
  <w:num w:numId="13" w16cid:durableId="408160695">
    <w:abstractNumId w:val="12"/>
  </w:num>
  <w:num w:numId="14" w16cid:durableId="875195557">
    <w:abstractNumId w:val="57"/>
  </w:num>
  <w:num w:numId="15" w16cid:durableId="1548420501">
    <w:abstractNumId w:val="85"/>
  </w:num>
  <w:num w:numId="16" w16cid:durableId="194318162">
    <w:abstractNumId w:val="58"/>
  </w:num>
  <w:num w:numId="17" w16cid:durableId="589974162">
    <w:abstractNumId w:val="68"/>
  </w:num>
  <w:num w:numId="18" w16cid:durableId="1326202893">
    <w:abstractNumId w:val="41"/>
  </w:num>
  <w:num w:numId="19" w16cid:durableId="1356882711">
    <w:abstractNumId w:val="74"/>
  </w:num>
  <w:num w:numId="20" w16cid:durableId="124741309">
    <w:abstractNumId w:val="88"/>
  </w:num>
  <w:num w:numId="21" w16cid:durableId="1047485644">
    <w:abstractNumId w:val="51"/>
  </w:num>
  <w:num w:numId="22" w16cid:durableId="1091438146">
    <w:abstractNumId w:val="39"/>
  </w:num>
  <w:num w:numId="23" w16cid:durableId="725095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1944854">
    <w:abstractNumId w:val="66"/>
  </w:num>
  <w:num w:numId="25" w16cid:durableId="588002229">
    <w:abstractNumId w:val="59"/>
  </w:num>
  <w:num w:numId="26" w16cid:durableId="514735742">
    <w:abstractNumId w:val="22"/>
  </w:num>
  <w:num w:numId="27" w16cid:durableId="1363096512">
    <w:abstractNumId w:val="56"/>
  </w:num>
  <w:num w:numId="28" w16cid:durableId="1143081173">
    <w:abstractNumId w:val="92"/>
  </w:num>
  <w:num w:numId="29" w16cid:durableId="1912084282">
    <w:abstractNumId w:val="46"/>
  </w:num>
  <w:num w:numId="30" w16cid:durableId="871696361">
    <w:abstractNumId w:val="24"/>
  </w:num>
  <w:num w:numId="31" w16cid:durableId="562258319">
    <w:abstractNumId w:val="38"/>
  </w:num>
  <w:num w:numId="32" w16cid:durableId="1824618103">
    <w:abstractNumId w:val="64"/>
  </w:num>
  <w:num w:numId="33" w16cid:durableId="719401214">
    <w:abstractNumId w:val="55"/>
  </w:num>
  <w:num w:numId="34" w16cid:durableId="1475682932">
    <w:abstractNumId w:val="83"/>
  </w:num>
  <w:num w:numId="35" w16cid:durableId="1435134029">
    <w:abstractNumId w:val="86"/>
  </w:num>
  <w:num w:numId="36" w16cid:durableId="1334525319">
    <w:abstractNumId w:val="47"/>
  </w:num>
  <w:num w:numId="37" w16cid:durableId="952905714">
    <w:abstractNumId w:val="78"/>
  </w:num>
  <w:num w:numId="38" w16cid:durableId="673846754">
    <w:abstractNumId w:val="25"/>
  </w:num>
  <w:num w:numId="39" w16cid:durableId="1694725995">
    <w:abstractNumId w:val="89"/>
  </w:num>
  <w:num w:numId="40" w16cid:durableId="28997021">
    <w:abstractNumId w:val="14"/>
  </w:num>
  <w:num w:numId="41" w16cid:durableId="1652173538">
    <w:abstractNumId w:val="79"/>
  </w:num>
  <w:num w:numId="42" w16cid:durableId="915436447">
    <w:abstractNumId w:val="65"/>
  </w:num>
  <w:num w:numId="43" w16cid:durableId="1466434125">
    <w:abstractNumId w:val="43"/>
  </w:num>
  <w:num w:numId="44" w16cid:durableId="1770345086">
    <w:abstractNumId w:val="8"/>
  </w:num>
  <w:num w:numId="45" w16cid:durableId="447357113">
    <w:abstractNumId w:val="77"/>
  </w:num>
  <w:num w:numId="46" w16cid:durableId="1891843415">
    <w:abstractNumId w:val="67"/>
  </w:num>
  <w:num w:numId="47" w16cid:durableId="1613826160">
    <w:abstractNumId w:val="23"/>
  </w:num>
  <w:num w:numId="48" w16cid:durableId="562839344">
    <w:abstractNumId w:val="54"/>
  </w:num>
  <w:num w:numId="49" w16cid:durableId="343940049">
    <w:abstractNumId w:val="60"/>
  </w:num>
  <w:num w:numId="50" w16cid:durableId="1010377981">
    <w:abstractNumId w:val="37"/>
  </w:num>
  <w:num w:numId="51" w16cid:durableId="435056141">
    <w:abstractNumId w:val="11"/>
  </w:num>
  <w:num w:numId="52" w16cid:durableId="1320305054">
    <w:abstractNumId w:val="31"/>
  </w:num>
  <w:num w:numId="53" w16cid:durableId="791023466">
    <w:abstractNumId w:val="29"/>
  </w:num>
  <w:num w:numId="54" w16cid:durableId="674264637">
    <w:abstractNumId w:val="72"/>
  </w:num>
  <w:num w:numId="55" w16cid:durableId="2059427322">
    <w:abstractNumId w:val="48"/>
  </w:num>
  <w:num w:numId="56" w16cid:durableId="605161658">
    <w:abstractNumId w:val="18"/>
  </w:num>
  <w:num w:numId="57" w16cid:durableId="1327586778">
    <w:abstractNumId w:val="26"/>
  </w:num>
  <w:num w:numId="58" w16cid:durableId="907497647">
    <w:abstractNumId w:val="90"/>
  </w:num>
  <w:num w:numId="59" w16cid:durableId="1074084937">
    <w:abstractNumId w:val="69"/>
  </w:num>
  <w:num w:numId="60" w16cid:durableId="1324967681">
    <w:abstractNumId w:val="70"/>
  </w:num>
  <w:num w:numId="61" w16cid:durableId="266427968">
    <w:abstractNumId w:val="93"/>
  </w:num>
  <w:num w:numId="62" w16cid:durableId="1373725418">
    <w:abstractNumId w:val="87"/>
  </w:num>
  <w:num w:numId="63" w16cid:durableId="1267468635">
    <w:abstractNumId w:val="44"/>
  </w:num>
  <w:num w:numId="64" w16cid:durableId="1731928406">
    <w:abstractNumId w:val="34"/>
  </w:num>
  <w:num w:numId="65" w16cid:durableId="507644295">
    <w:abstractNumId w:val="75"/>
  </w:num>
  <w:num w:numId="66" w16cid:durableId="1494566979">
    <w:abstractNumId w:val="15"/>
  </w:num>
  <w:num w:numId="67" w16cid:durableId="901981623">
    <w:abstractNumId w:val="17"/>
  </w:num>
  <w:num w:numId="68" w16cid:durableId="467744582">
    <w:abstractNumId w:val="1"/>
  </w:num>
  <w:num w:numId="69" w16cid:durableId="1415278574">
    <w:abstractNumId w:val="53"/>
  </w:num>
  <w:num w:numId="70" w16cid:durableId="1254819394">
    <w:abstractNumId w:val="30"/>
  </w:num>
  <w:num w:numId="71" w16cid:durableId="2092388121">
    <w:abstractNumId w:val="71"/>
  </w:num>
  <w:num w:numId="72" w16cid:durableId="444270951">
    <w:abstractNumId w:val="42"/>
  </w:num>
  <w:num w:numId="73" w16cid:durableId="33241595">
    <w:abstractNumId w:val="61"/>
  </w:num>
  <w:num w:numId="74" w16cid:durableId="859204562">
    <w:abstractNumId w:val="62"/>
  </w:num>
  <w:num w:numId="75" w16cid:durableId="1745176622">
    <w:abstractNumId w:val="7"/>
  </w:num>
  <w:num w:numId="76" w16cid:durableId="635186147">
    <w:abstractNumId w:val="40"/>
  </w:num>
  <w:num w:numId="77" w16cid:durableId="447312867">
    <w:abstractNumId w:val="28"/>
  </w:num>
  <w:num w:numId="78" w16cid:durableId="817890619">
    <w:abstractNumId w:val="3"/>
  </w:num>
  <w:num w:numId="79" w16cid:durableId="655109278">
    <w:abstractNumId w:val="19"/>
  </w:num>
  <w:num w:numId="80" w16cid:durableId="392392435">
    <w:abstractNumId w:val="81"/>
  </w:num>
  <w:num w:numId="81" w16cid:durableId="113133835">
    <w:abstractNumId w:val="82"/>
  </w:num>
  <w:num w:numId="82" w16cid:durableId="353575054">
    <w:abstractNumId w:val="0"/>
  </w:num>
  <w:num w:numId="83" w16cid:durableId="826941235">
    <w:abstractNumId w:val="27"/>
  </w:num>
  <w:num w:numId="84" w16cid:durableId="1084914092">
    <w:abstractNumId w:val="84"/>
  </w:num>
  <w:num w:numId="85" w16cid:durableId="2140410863">
    <w:abstractNumId w:val="4"/>
  </w:num>
  <w:num w:numId="86" w16cid:durableId="1232427365">
    <w:abstractNumId w:val="63"/>
  </w:num>
  <w:num w:numId="87" w16cid:durableId="1917132901">
    <w:abstractNumId w:val="76"/>
  </w:num>
  <w:num w:numId="88" w16cid:durableId="752747332">
    <w:abstractNumId w:val="6"/>
  </w:num>
  <w:num w:numId="89" w16cid:durableId="646863818">
    <w:abstractNumId w:val="5"/>
  </w:num>
  <w:num w:numId="90" w16cid:durableId="1821072207">
    <w:abstractNumId w:val="13"/>
  </w:num>
  <w:num w:numId="91" w16cid:durableId="2022777571">
    <w:abstractNumId w:val="16"/>
  </w:num>
  <w:num w:numId="92" w16cid:durableId="1964773644">
    <w:abstractNumId w:val="2"/>
  </w:num>
  <w:num w:numId="93" w16cid:durableId="415982810">
    <w:abstractNumId w:val="50"/>
  </w:num>
  <w:num w:numId="94" w16cid:durableId="421604482">
    <w:abstractNumId w:val="21"/>
  </w:num>
  <w:num w:numId="95" w16cid:durableId="49179774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2619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ED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B87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13BC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0D71"/>
    <w:rsid w:val="003B12A4"/>
    <w:rsid w:val="003B1708"/>
    <w:rsid w:val="003B1A23"/>
    <w:rsid w:val="003B1D91"/>
    <w:rsid w:val="003B1F24"/>
    <w:rsid w:val="003B2F61"/>
    <w:rsid w:val="003B40A6"/>
    <w:rsid w:val="003B44F2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3A4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439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1F72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57D52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647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97BC9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13F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3A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94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39F8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882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8D6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14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2D85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7F3"/>
    <w:rsid w:val="00B87A5D"/>
    <w:rsid w:val="00B87CE5"/>
    <w:rsid w:val="00B9040A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7A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7F2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BD1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7C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C37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1B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E3C90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75D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7EA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6A7"/>
    <w:rsid w:val="00F63F2D"/>
    <w:rsid w:val="00F63FFF"/>
    <w:rsid w:val="00F643DC"/>
    <w:rsid w:val="00F6541D"/>
    <w:rsid w:val="00F65BB6"/>
    <w:rsid w:val="00F6669B"/>
    <w:rsid w:val="00F67757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08CEAB-1699-4C66-942F-3DBC20842EC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A1031A7-8F0B-4B1A-BF28-B44F8593AFAB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3.xml><?xml version="1.0" encoding="utf-8"?>
<ds:datastoreItem xmlns:ds="http://schemas.openxmlformats.org/officeDocument/2006/customXml" ds:itemID="{8FC050DA-1B8D-4376-942A-70709B5B3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EC18B8-7E6F-4A8E-A8DD-DEBEEB187D5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9AC097-CBAE-420C-A5A5-0697BAD8C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9</cp:revision>
  <cp:lastPrinted>2023-12-06T12:47:00Z</cp:lastPrinted>
  <dcterms:created xsi:type="dcterms:W3CDTF">2024-01-03T06:07:00Z</dcterms:created>
  <dcterms:modified xsi:type="dcterms:W3CDTF">2025-10-14T07:53:00Z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orkflowChangePath">
    <vt:lpwstr>8379072f-fac7-4857-8213-1ab9bbb0aff9,5;8379072f-fac7-4857-8213-1ab9bbb0aff9,7;8379072f-fac7-4857-8213-1ab9bbb0aff9,2;8379072f-fac7-4857-8213-1ab9bbb0aff9,2;</vt:lpwstr>
  </property>
  <property fmtid="{D5CDD505-2E9C-101B-9397-08002B2CF9AE}" pid="24" name="wapDataOstatniejWersji">
    <vt:filetime>2023-12-22T11:26:17Z</vt:filetime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